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D5343" w14:textId="77777777" w:rsidR="00415127" w:rsidRDefault="00696391" w:rsidP="00EC2EE9">
      <w:pPr>
        <w:pStyle w:val="Title"/>
        <w:rPr>
          <w:sz w:val="32"/>
        </w:rPr>
      </w:pPr>
      <w:r>
        <w:rPr>
          <w:sz w:val="56"/>
        </w:rPr>
        <w:t xml:space="preserve">VIENA DIENA </w:t>
      </w:r>
      <w:r w:rsidR="008E20A4" w:rsidRPr="00415127">
        <w:rPr>
          <w:sz w:val="56"/>
        </w:rPr>
        <w:t xml:space="preserve">Bibliotēkas dzīvē </w:t>
      </w:r>
      <w:r w:rsidR="00415127" w:rsidRPr="00415127">
        <w:rPr>
          <w:sz w:val="56"/>
        </w:rPr>
        <w:t>2016</w:t>
      </w:r>
      <w:r w:rsidR="00415127" w:rsidRPr="00415127">
        <w:rPr>
          <w:sz w:val="32"/>
        </w:rPr>
        <w:t xml:space="preserve"> </w:t>
      </w:r>
    </w:p>
    <w:p w14:paraId="4C401F8F" w14:textId="77777777" w:rsidR="003B4162" w:rsidRDefault="001E3832" w:rsidP="00EC2EE9">
      <w:pPr>
        <w:pStyle w:val="Title"/>
      </w:pPr>
      <w:r w:rsidRPr="00415127">
        <w:rPr>
          <w:noProof/>
          <w:sz w:val="56"/>
          <w:lang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3079235" wp14:editId="6480CC40">
                <wp:simplePos x="0" y="0"/>
                <wp:positionH relativeFrom="column">
                  <wp:posOffset>635000</wp:posOffset>
                </wp:positionH>
                <wp:positionV relativeFrom="paragraph">
                  <wp:posOffset>1407795</wp:posOffset>
                </wp:positionV>
                <wp:extent cx="7639050" cy="3206115"/>
                <wp:effectExtent l="0" t="0" r="19050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0" cy="320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4C36C" w14:textId="77777777" w:rsidR="00F8282F" w:rsidRPr="00EC2EE9" w:rsidRDefault="00BA242E" w:rsidP="001E3832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proofErr w:type="spellStart"/>
                            <w:r>
                              <w:rPr>
                                <w:sz w:val="96"/>
                              </w:rPr>
                              <w:t>Bibliotekārs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man </w:t>
                            </w:r>
                            <w:proofErr w:type="spellStart"/>
                            <w:r>
                              <w:rPr>
                                <w:sz w:val="96"/>
                              </w:rPr>
                              <w:t>palīdzēja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96"/>
                              </w:rPr>
                              <w:t>izveidot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 xml:space="preserve"> e-</w:t>
                            </w:r>
                            <w:proofErr w:type="spellStart"/>
                            <w:r>
                              <w:rPr>
                                <w:sz w:val="96"/>
                              </w:rPr>
                              <w:t>pastu</w:t>
                            </w:r>
                            <w:proofErr w:type="spellEnd"/>
                            <w:r>
                              <w:rPr>
                                <w:sz w:val="96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856B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pt;margin-top:110.85pt;width:601.5pt;height:252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" strokecolor="white [3212]">
                <v:textbox>
                  <w:txbxContent>
                    <w:p w:rsidR="00F8282F" w:rsidRPr="00EC2EE9" w:rsidRDefault="00BA242E" w:rsidP="001E3832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Bibliotekārs man palīdzēja izveidot e-pastu!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7DD" w:rsidRPr="00415127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3C289AA7" wp14:editId="7CC1C59E">
            <wp:simplePos x="0" y="0"/>
            <wp:positionH relativeFrom="margin">
              <wp:posOffset>7453999</wp:posOffset>
            </wp:positionH>
            <wp:positionV relativeFrom="paragraph">
              <wp:posOffset>4780271</wp:posOffset>
            </wp:positionV>
            <wp:extent cx="1304925" cy="13049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bb_jss_v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 w:rsidRPr="00415127">
        <w:rPr>
          <w:noProof/>
          <w:sz w:val="28"/>
          <w:lang w:eastAsia="en-US"/>
        </w:rPr>
        <w:drawing>
          <wp:anchor distT="0" distB="0" distL="114300" distR="114300" simplePos="0" relativeHeight="251660288" behindDoc="0" locked="0" layoutInCell="1" allowOverlap="1" wp14:anchorId="30C72D25" wp14:editId="641BA9E6">
            <wp:simplePos x="0" y="0"/>
            <wp:positionH relativeFrom="margin">
              <wp:posOffset>5574068</wp:posOffset>
            </wp:positionH>
            <wp:positionV relativeFrom="paragraph">
              <wp:posOffset>4672965</wp:posOffset>
            </wp:positionV>
            <wp:extent cx="1143000" cy="1387475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unais-lbb-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 w:rsidRPr="00415127">
        <w:rPr>
          <w:noProof/>
          <w:sz w:val="56"/>
          <w:lang w:eastAsia="en-US"/>
        </w:rPr>
        <w:drawing>
          <wp:anchor distT="0" distB="0" distL="114300" distR="114300" simplePos="0" relativeHeight="251658240" behindDoc="0" locked="0" layoutInCell="1" allowOverlap="1" wp14:anchorId="1451C502" wp14:editId="1FFF9926">
            <wp:simplePos x="0" y="0"/>
            <wp:positionH relativeFrom="column">
              <wp:posOffset>3093455</wp:posOffset>
            </wp:positionH>
            <wp:positionV relativeFrom="paragraph">
              <wp:posOffset>4792848</wp:posOffset>
            </wp:positionV>
            <wp:extent cx="1914525" cy="12382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inal20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D"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2BA2FBDB" wp14:editId="26A4CB1D">
            <wp:simplePos x="0" y="0"/>
            <wp:positionH relativeFrom="column">
              <wp:posOffset>252095</wp:posOffset>
            </wp:positionH>
            <wp:positionV relativeFrom="paragraph">
              <wp:posOffset>5138420</wp:posOffset>
            </wp:positionV>
            <wp:extent cx="2374265" cy="890905"/>
            <wp:effectExtent l="0" t="0" r="6985" b="4445"/>
            <wp:wrapTopAndBottom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0A4" w:rsidRPr="008E20A4">
        <w:rPr>
          <w:sz w:val="32"/>
        </w:rPr>
        <w:t>#Libd</w:t>
      </w:r>
      <w:bookmarkStart w:id="0" w:name="_GoBack"/>
      <w:bookmarkEnd w:id="0"/>
      <w:r w:rsidR="008E20A4" w:rsidRPr="008E20A4">
        <w:rPr>
          <w:sz w:val="32"/>
        </w:rPr>
        <w:t>ayLV</w:t>
      </w:r>
      <w:r w:rsidR="00696391">
        <w:rPr>
          <w:sz w:val="32"/>
        </w:rPr>
        <w:t xml:space="preserve"> </w:t>
      </w:r>
      <w:r w:rsidR="00696391">
        <w:rPr>
          <w:sz w:val="32"/>
        </w:rPr>
        <w:t>#EPRASMES #ESKILLS #BIBLIOTEKAS #LIBRARIES</w:t>
      </w:r>
    </w:p>
    <w:sectPr w:rsidR="003B4162" w:rsidSect="00BA242E">
      <w:pgSz w:w="15840" w:h="12240" w:orient="landscape"/>
      <w:pgMar w:top="720" w:right="964" w:bottom="720" w:left="720" w:header="720" w:footer="720" w:gutter="0"/>
      <w:pgBorders w:offsetFrom="page">
        <w:top w:val="thinThickThinLargeGap" w:sz="24" w:space="24" w:color="099BDD" w:themeColor="text2"/>
        <w:left w:val="thinThickThinLargeGap" w:sz="24" w:space="24" w:color="099BDD" w:themeColor="text2"/>
        <w:bottom w:val="thinThickThinLargeGap" w:sz="24" w:space="24" w:color="099BDD" w:themeColor="text2"/>
        <w:right w:val="thinThickThinLargeGap" w:sz="24" w:space="24" w:color="099BDD" w:themeColor="text2"/>
      </w:pgBorders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3BC85" w14:textId="77777777" w:rsidR="00444934" w:rsidRDefault="00444934">
      <w:pPr>
        <w:spacing w:after="0" w:line="240" w:lineRule="auto"/>
      </w:pPr>
      <w:r>
        <w:separator/>
      </w:r>
    </w:p>
  </w:endnote>
  <w:endnote w:type="continuationSeparator" w:id="0">
    <w:p w14:paraId="1D5DC576" w14:textId="77777777" w:rsidR="00444934" w:rsidRDefault="004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0E71D" w14:textId="77777777" w:rsidR="00444934" w:rsidRDefault="00444934">
      <w:pPr>
        <w:spacing w:after="0" w:line="240" w:lineRule="auto"/>
      </w:pPr>
      <w:r>
        <w:separator/>
      </w:r>
    </w:p>
  </w:footnote>
  <w:footnote w:type="continuationSeparator" w:id="0">
    <w:p w14:paraId="0B47463B" w14:textId="77777777" w:rsidR="00444934" w:rsidRDefault="00444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22.6pt;height:187.45pt;visibility:visible;mso-wrap-style:square" o:bullet="t">
        <v:imagedata r:id="rId1" o:title=""/>
      </v:shape>
    </w:pict>
  </w:numPicBullet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A4"/>
    <w:rsid w:val="001E3832"/>
    <w:rsid w:val="0030695C"/>
    <w:rsid w:val="003B4162"/>
    <w:rsid w:val="00415127"/>
    <w:rsid w:val="00444934"/>
    <w:rsid w:val="00445737"/>
    <w:rsid w:val="00696391"/>
    <w:rsid w:val="007E2639"/>
    <w:rsid w:val="008E20A4"/>
    <w:rsid w:val="009135DB"/>
    <w:rsid w:val="00B747DD"/>
    <w:rsid w:val="00BA242E"/>
    <w:rsid w:val="00C30879"/>
    <w:rsid w:val="00EC2EE9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44B39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EE9"/>
  </w:style>
  <w:style w:type="paragraph" w:styleId="Heading1">
    <w:name w:val="heading 1"/>
    <w:basedOn w:val="Normal"/>
    <w:next w:val="Normal"/>
    <w:link w:val="Heading1Char"/>
    <w:uiPriority w:val="9"/>
    <w:qFormat/>
    <w:rsid w:val="00EC2EE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EE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EE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E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E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E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E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E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EE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EE9"/>
    <w:rPr>
      <w:rFonts w:asciiTheme="majorHAnsi" w:eastAsiaTheme="majorEastAsia" w:hAnsiTheme="majorHAnsi" w:cstheme="majorBidi"/>
      <w:color w:val="BF8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EE9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2EE9"/>
    <w:pPr>
      <w:pBdr>
        <w:top w:val="single" w:sz="6" w:space="8" w:color="08CC78" w:themeColor="accent3"/>
        <w:bottom w:val="single" w:sz="6" w:space="8" w:color="08CC78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EE9"/>
    <w:rPr>
      <w:rFonts w:asciiTheme="majorHAnsi" w:eastAsiaTheme="majorEastAsia" w:hAnsiTheme="majorHAnsi" w:cstheme="majorBidi"/>
      <w:caps/>
      <w:color w:val="099BDD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EE9"/>
    <w:pPr>
      <w:numPr>
        <w:ilvl w:val="1"/>
      </w:numPr>
      <w:jc w:val="center"/>
    </w:pPr>
    <w:rPr>
      <w:color w:val="099BDD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EE9"/>
    <w:rPr>
      <w:color w:val="099BDD" w:themeColor="text2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EC2EE9"/>
    <w:rPr>
      <w:caps w:val="0"/>
      <w:smallCaps/>
      <w:color w:val="606060" w:themeColor="text1" w:themeTint="BF"/>
      <w:spacing w:val="0"/>
      <w:u w:val="single" w:color="959595" w:themeColor="text1" w:themeTint="80"/>
    </w:rPr>
  </w:style>
  <w:style w:type="character" w:styleId="SubtleEmphasis">
    <w:name w:val="Subtle Emphasis"/>
    <w:basedOn w:val="DefaultParagraphFont"/>
    <w:uiPriority w:val="19"/>
    <w:qFormat/>
    <w:rsid w:val="00EC2EE9"/>
    <w:rPr>
      <w:i/>
      <w:iCs/>
      <w:color w:val="757575" w:themeColor="text1" w:themeTint="A6"/>
    </w:rPr>
  </w:style>
  <w:style w:type="character" w:styleId="Emphasis">
    <w:name w:val="Emphasis"/>
    <w:basedOn w:val="DefaultParagraphFont"/>
    <w:uiPriority w:val="20"/>
    <w:qFormat/>
    <w:rsid w:val="00EC2EE9"/>
    <w:rPr>
      <w:i/>
      <w:iCs/>
      <w:color w:val="2C2C2C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EC2EE9"/>
    <w:pPr>
      <w:spacing w:before="160"/>
      <w:ind w:left="720" w:right="720"/>
      <w:jc w:val="center"/>
    </w:pPr>
    <w:rPr>
      <w:i/>
      <w:iCs/>
      <w:color w:val="069859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C2EE9"/>
    <w:rPr>
      <w:i/>
      <w:iCs/>
      <w:color w:val="069859" w:themeColor="accent3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C2EE9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EE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EE9"/>
    <w:rPr>
      <w:rFonts w:asciiTheme="majorHAnsi" w:eastAsiaTheme="majorEastAsia" w:hAnsiTheme="majorHAnsi" w:cstheme="majorBidi"/>
      <w:caps/>
      <w:color w:val="BF8F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EE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EE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EE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EE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E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EE9"/>
    <w:rPr>
      <w:b/>
      <w:bCs/>
      <w:i/>
      <w:iCs/>
    </w:rPr>
  </w:style>
  <w:style w:type="paragraph" w:styleId="NoSpacing">
    <w:name w:val="No Spacing"/>
    <w:link w:val="NoSpacingChar"/>
    <w:uiPriority w:val="1"/>
    <w:qFormat/>
    <w:rsid w:val="00EC2EE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EC2EE9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EE9"/>
    <w:pPr>
      <w:spacing w:line="240" w:lineRule="auto"/>
    </w:pPr>
    <w:rPr>
      <w:b/>
      <w:bCs/>
      <w:color w:val="606060" w:themeColor="text1" w:themeTint="BF"/>
      <w:sz w:val="16"/>
      <w:szCs w:val="16"/>
    </w:rPr>
  </w:style>
  <w:style w:type="character" w:styleId="IntenseReference">
    <w:name w:val="Intense Reference"/>
    <w:basedOn w:val="DefaultParagraphFont"/>
    <w:uiPriority w:val="32"/>
    <w:qFormat/>
    <w:rsid w:val="00EC2EE9"/>
    <w:rPr>
      <w:b/>
      <w:bCs/>
      <w:caps w:val="0"/>
      <w:smallCaps/>
      <w:color w:val="auto"/>
      <w:spacing w:val="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basedOn w:val="DefaultParagraphFont"/>
    <w:uiPriority w:val="22"/>
    <w:qFormat/>
    <w:rsid w:val="00EC2EE9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ters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831F7-0566-A948-8E76-4E953B87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\Users\Valters\AppData\Roaming\Microsoft\Templates\Banded design (blank).dotx</Template>
  <TotalTime>1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Valters</dc:creator>
  <cp:keywords/>
  <cp:lastModifiedBy>Kristīne Pabērza</cp:lastModifiedBy>
  <cp:revision>5</cp:revision>
  <dcterms:created xsi:type="dcterms:W3CDTF">2016-03-04T07:06:00Z</dcterms:created>
  <dcterms:modified xsi:type="dcterms:W3CDTF">2016-03-07T08:31:00Z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